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DC" w:rsidRPr="00F3292A" w:rsidRDefault="00D635DC" w:rsidP="00D635DC">
      <w:pPr>
        <w:autoSpaceDE w:val="0"/>
        <w:rPr>
          <w:rFonts w:eastAsia="Tahoma"/>
          <w:color w:val="000000"/>
        </w:rPr>
      </w:pPr>
      <w:r w:rsidRPr="00F3292A">
        <w:rPr>
          <w:rFonts w:eastAsia="Tahoma"/>
          <w:b/>
          <w:color w:val="000000"/>
        </w:rPr>
        <w:t xml:space="preserve">Załącznik </w:t>
      </w:r>
      <w:r w:rsidR="00B66CA9" w:rsidRPr="00F3292A">
        <w:rPr>
          <w:rFonts w:eastAsia="Tahoma"/>
          <w:b/>
          <w:color w:val="000000"/>
        </w:rPr>
        <w:t xml:space="preserve">Nr 2 do </w:t>
      </w:r>
      <w:r w:rsidR="00B66CA9" w:rsidRPr="003808A5">
        <w:rPr>
          <w:rFonts w:eastAsia="Tahoma"/>
          <w:b/>
          <w:color w:val="000000"/>
        </w:rPr>
        <w:t xml:space="preserve">zapytania cenowego </w:t>
      </w:r>
      <w:r w:rsidR="00976EDC" w:rsidRPr="003808A5">
        <w:rPr>
          <w:rFonts w:eastAsia="Tahoma"/>
          <w:b/>
          <w:color w:val="000000"/>
        </w:rPr>
        <w:t>D</w:t>
      </w:r>
      <w:r w:rsidR="00B66CA9" w:rsidRPr="003808A5">
        <w:rPr>
          <w:rFonts w:eastAsia="Tahoma"/>
          <w:b/>
          <w:color w:val="000000"/>
        </w:rPr>
        <w:t>PZ-</w:t>
      </w:r>
      <w:r w:rsidR="00107F59" w:rsidRPr="003808A5">
        <w:rPr>
          <w:rFonts w:eastAsia="Tahoma"/>
          <w:b/>
          <w:color w:val="000000"/>
        </w:rPr>
        <w:t>0</w:t>
      </w:r>
      <w:bookmarkStart w:id="0" w:name="_GoBack"/>
      <w:bookmarkEnd w:id="0"/>
      <w:r w:rsidR="003808A5" w:rsidRPr="003808A5">
        <w:rPr>
          <w:rFonts w:eastAsia="Tahoma"/>
          <w:b/>
          <w:color w:val="000000"/>
        </w:rPr>
        <w:t>2</w:t>
      </w:r>
      <w:r w:rsidR="00564825" w:rsidRPr="003808A5">
        <w:rPr>
          <w:rFonts w:eastAsia="Tahoma"/>
          <w:b/>
          <w:color w:val="000000"/>
        </w:rPr>
        <w:t>/2</w:t>
      </w:r>
      <w:r w:rsidR="003808A5" w:rsidRPr="003808A5">
        <w:rPr>
          <w:rFonts w:eastAsia="Tahoma"/>
          <w:b/>
          <w:color w:val="000000"/>
        </w:rPr>
        <w:t>6</w:t>
      </w:r>
      <w:r w:rsidR="00564825" w:rsidRPr="00F3292A">
        <w:rPr>
          <w:rFonts w:eastAsia="Tahoma"/>
          <w:b/>
          <w:color w:val="000000"/>
        </w:rPr>
        <w:t xml:space="preserve">  z dnia </w:t>
      </w:r>
      <w:r w:rsidR="003808A5">
        <w:rPr>
          <w:rFonts w:eastAsia="Tahoma"/>
          <w:b/>
          <w:color w:val="000000"/>
        </w:rPr>
        <w:t>2</w:t>
      </w:r>
      <w:r w:rsidR="00BD3A43">
        <w:rPr>
          <w:rFonts w:eastAsia="Tahoma"/>
          <w:b/>
          <w:color w:val="000000"/>
        </w:rPr>
        <w:t>7</w:t>
      </w:r>
      <w:r w:rsidRPr="00F3292A">
        <w:rPr>
          <w:rFonts w:eastAsia="Tahoma"/>
          <w:b/>
          <w:color w:val="000000"/>
        </w:rPr>
        <w:t>.</w:t>
      </w:r>
      <w:r w:rsidR="003808A5">
        <w:rPr>
          <w:rFonts w:eastAsia="Tahoma"/>
          <w:b/>
          <w:color w:val="000000"/>
        </w:rPr>
        <w:t>0</w:t>
      </w:r>
      <w:r w:rsidR="00D22320">
        <w:rPr>
          <w:rFonts w:eastAsia="Tahoma"/>
          <w:b/>
          <w:color w:val="000000"/>
        </w:rPr>
        <w:t>1</w:t>
      </w:r>
      <w:r w:rsidR="00107F59" w:rsidRPr="00F3292A">
        <w:rPr>
          <w:rFonts w:eastAsia="Tahoma"/>
          <w:b/>
          <w:color w:val="000000"/>
        </w:rPr>
        <w:t>.202</w:t>
      </w:r>
      <w:r w:rsidR="003808A5">
        <w:rPr>
          <w:rFonts w:eastAsia="Tahoma"/>
          <w:b/>
          <w:color w:val="000000"/>
        </w:rPr>
        <w:t>6</w:t>
      </w:r>
      <w:r w:rsidRPr="00F3292A">
        <w:rPr>
          <w:rFonts w:eastAsia="Tahoma"/>
          <w:b/>
          <w:color w:val="000000"/>
        </w:rPr>
        <w:t>r.</w:t>
      </w:r>
    </w:p>
    <w:p w:rsidR="00D635DC" w:rsidRPr="00F3292A" w:rsidRDefault="00D635DC" w:rsidP="00D635DC">
      <w:pPr>
        <w:spacing w:line="260" w:lineRule="atLeast"/>
        <w:rPr>
          <w:rFonts w:eastAsia="Tahoma"/>
          <w:color w:val="000000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F26677" w:rsidRPr="00F3292A" w:rsidRDefault="00F26677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  <w:r w:rsidRPr="00F3292A"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  <w:t>FORMULARZ OFERTOWY</w:t>
      </w:r>
    </w:p>
    <w:p w:rsidR="00F26677" w:rsidRPr="00F3292A" w:rsidRDefault="00F26677" w:rsidP="00F26677"/>
    <w:p w:rsidR="00D635DC" w:rsidRPr="00F3292A" w:rsidRDefault="00D635DC" w:rsidP="00D635DC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</w:rPr>
      </w:pP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 xml:space="preserve">Nazwa i siedziba Wykonawcy:                                                 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...................................................................</w:t>
      </w:r>
      <w:r w:rsidRPr="00F3292A">
        <w:rPr>
          <w:rFonts w:eastAsia="Tahoma"/>
          <w:color w:val="000000"/>
        </w:rPr>
        <w:tab/>
        <w:t>nr telefonu..................................................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…………………................................................</w:t>
      </w:r>
      <w:r w:rsidRPr="00F3292A">
        <w:rPr>
          <w:rFonts w:eastAsia="Tahoma"/>
          <w:color w:val="000000"/>
        </w:rPr>
        <w:tab/>
        <w:t>e-mail:........................................................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Regon:.........................................................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48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NIP: ............................................................</w:t>
      </w:r>
      <w:r w:rsidRPr="00F3292A">
        <w:rPr>
          <w:rFonts w:eastAsia="Tahoma"/>
          <w:color w:val="000000"/>
        </w:rPr>
        <w:tab/>
      </w:r>
    </w:p>
    <w:p w:rsidR="00D635DC" w:rsidRPr="00F3292A" w:rsidRDefault="00D635DC" w:rsidP="00D635DC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</w:rPr>
      </w:pPr>
      <w:r w:rsidRPr="00F3292A">
        <w:rPr>
          <w:rFonts w:eastAsia="Tahoma"/>
          <w:b/>
          <w:color w:val="000000"/>
        </w:rPr>
        <w:t>Zgodnie z wyma</w:t>
      </w:r>
      <w:r w:rsidR="00F26677" w:rsidRPr="00F3292A">
        <w:rPr>
          <w:rFonts w:eastAsia="Tahoma"/>
          <w:b/>
          <w:color w:val="000000"/>
        </w:rPr>
        <w:t>ganiami określonymi w opisie przedmiotu zamówienia,</w:t>
      </w:r>
      <w:r w:rsidRPr="00F3292A">
        <w:rPr>
          <w:rFonts w:eastAsia="Tahoma"/>
          <w:b/>
          <w:color w:val="000000"/>
        </w:rPr>
        <w:t xml:space="preserve">  przedstawiamy niniejszą ofertę:</w:t>
      </w:r>
    </w:p>
    <w:p w:rsidR="00D635DC" w:rsidRPr="00F3292A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8714C1" w:rsidRPr="00F3292A" w:rsidRDefault="008714C1" w:rsidP="00D635DC">
      <w:pPr>
        <w:spacing w:after="120" w:line="100" w:lineRule="atLeast"/>
        <w:jc w:val="both"/>
        <w:rPr>
          <w:rFonts w:eastAsia="Tahoma"/>
          <w:color w:val="000000"/>
        </w:rPr>
      </w:pPr>
    </w:p>
    <w:tbl>
      <w:tblPr>
        <w:tblW w:w="10755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2977"/>
        <w:gridCol w:w="1701"/>
        <w:gridCol w:w="1418"/>
        <w:gridCol w:w="1699"/>
        <w:gridCol w:w="993"/>
        <w:gridCol w:w="1542"/>
      </w:tblGrid>
      <w:tr w:rsidR="003E37E0" w:rsidRPr="00F3292A" w:rsidTr="00190626">
        <w:trPr>
          <w:trHeight w:val="10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Lp.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Produkt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 w:rsidP="00F94F8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Szacowane zapotrzebowanie w sztukach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Jednostkowa c</w:t>
            </w:r>
            <w:r w:rsidR="00570660" w:rsidRPr="00F3292A">
              <w:rPr>
                <w:rFonts w:eastAsiaTheme="minorHAnsi"/>
                <w:color w:val="000000"/>
              </w:rPr>
              <w:t>ena netto za 1 butelkę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netto</w:t>
            </w:r>
            <w:r w:rsidR="00190626">
              <w:rPr>
                <w:rFonts w:eastAsiaTheme="minorHAnsi"/>
                <w:color w:val="000000"/>
              </w:rPr>
              <w:t xml:space="preserve"> w zł za całość dostaw (kol 3 x kol 4)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Stawka VAT  %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brutto</w:t>
            </w:r>
          </w:p>
          <w:p w:rsidR="00190626" w:rsidRPr="00F3292A" w:rsidRDefault="00190626" w:rsidP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za całość dostaw (kol 5 + wartość podatku VAT)</w:t>
            </w:r>
          </w:p>
        </w:tc>
      </w:tr>
      <w:tr w:rsidR="00190626" w:rsidRPr="00F3292A" w:rsidTr="00190626">
        <w:trPr>
          <w:trHeight w:val="28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626" w:rsidRPr="00F3292A" w:rsidRDefault="00190626" w:rsidP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626" w:rsidRPr="00F3292A" w:rsidRDefault="00190626" w:rsidP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626" w:rsidRPr="00F3292A" w:rsidRDefault="00190626" w:rsidP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626" w:rsidRPr="00F3292A" w:rsidRDefault="00190626" w:rsidP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626" w:rsidRPr="00F3292A" w:rsidRDefault="00190626" w:rsidP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626" w:rsidRPr="00F3292A" w:rsidRDefault="00190626" w:rsidP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626" w:rsidRPr="00F3292A" w:rsidRDefault="00190626" w:rsidP="0019062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7</w:t>
            </w:r>
          </w:p>
        </w:tc>
      </w:tr>
      <w:tr w:rsidR="003E37E0" w:rsidRPr="00F3292A" w:rsidTr="00190626">
        <w:trPr>
          <w:trHeight w:val="2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976EDC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 w:rsidP="0099633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Butelka szklana bezzwrotna </w:t>
            </w:r>
            <w:r w:rsidR="0099633D">
              <w:rPr>
                <w:rFonts w:eastAsiaTheme="minorHAnsi"/>
                <w:color w:val="000000"/>
              </w:rPr>
              <w:t>„</w:t>
            </w:r>
            <w:proofErr w:type="spellStart"/>
            <w:r w:rsidRPr="00F3292A">
              <w:rPr>
                <w:rFonts w:eastAsiaTheme="minorHAnsi"/>
                <w:color w:val="000000"/>
              </w:rPr>
              <w:t>N</w:t>
            </w:r>
            <w:r w:rsidR="007C33B4">
              <w:rPr>
                <w:rFonts w:eastAsiaTheme="minorHAnsi"/>
                <w:color w:val="000000"/>
              </w:rPr>
              <w:t>ella</w:t>
            </w:r>
            <w:proofErr w:type="spellEnd"/>
            <w:r w:rsidR="007C33B4">
              <w:rPr>
                <w:rFonts w:eastAsiaTheme="minorHAnsi"/>
                <w:color w:val="000000"/>
              </w:rPr>
              <w:t xml:space="preserve"> </w:t>
            </w:r>
            <w:r w:rsidR="0099633D">
              <w:rPr>
                <w:rFonts w:eastAsiaTheme="minorHAnsi"/>
                <w:color w:val="000000"/>
              </w:rPr>
              <w:t>330 ml”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D22320" w:rsidP="00A814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>
              <w:rPr>
                <w:rFonts w:eastAsia="Tahoma"/>
                <w:b/>
                <w:color w:val="000000"/>
              </w:rPr>
              <w:t>1</w:t>
            </w:r>
            <w:r w:rsidR="00A814CB">
              <w:rPr>
                <w:rFonts w:eastAsia="Tahoma"/>
                <w:b/>
                <w:color w:val="000000"/>
              </w:rPr>
              <w:t>49 688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  <w:tr w:rsidR="003808A5" w:rsidRPr="00F3292A" w:rsidTr="00190626">
        <w:trPr>
          <w:trHeight w:val="2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5" w:rsidRDefault="003808A5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5" w:rsidRPr="00F3292A" w:rsidRDefault="003808A5" w:rsidP="003808A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Butelka szklana bezzwrotna </w:t>
            </w:r>
            <w:r>
              <w:rPr>
                <w:rFonts w:eastAsiaTheme="minorHAnsi"/>
                <w:color w:val="000000"/>
              </w:rPr>
              <w:t>„Radka 700 ml” ml”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5" w:rsidRDefault="00A814CB" w:rsidP="00A814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ahoma"/>
                <w:b/>
                <w:color w:val="000000"/>
              </w:rPr>
            </w:pPr>
            <w:r>
              <w:rPr>
                <w:rFonts w:eastAsia="Tahoma"/>
                <w:b/>
                <w:color w:val="000000"/>
              </w:rPr>
              <w:t xml:space="preserve">32 032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5" w:rsidRPr="00F3292A" w:rsidRDefault="003808A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5" w:rsidRPr="00F3292A" w:rsidRDefault="003808A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5" w:rsidRPr="00F3292A" w:rsidRDefault="003808A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5" w:rsidRPr="00F3292A" w:rsidRDefault="003808A5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  <w:tr w:rsidR="003E37E0" w:rsidRPr="00F3292A" w:rsidTr="00190626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A814CB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</w:rPr>
            </w:pPr>
            <w:r w:rsidRPr="00A814CB">
              <w:rPr>
                <w:rFonts w:eastAsiaTheme="minorHAnsi"/>
                <w:b/>
                <w:color w:val="000000"/>
              </w:rPr>
              <w:t>Suma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A814CB" w:rsidRDefault="00A814CB" w:rsidP="00A814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</w:rPr>
            </w:pPr>
            <w:r w:rsidRPr="00A814CB">
              <w:rPr>
                <w:rFonts w:eastAsiaTheme="minorHAnsi"/>
                <w:b/>
                <w:color w:val="000000"/>
              </w:rPr>
              <w:t>181 720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A814CB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</w:rPr>
            </w:pPr>
            <w:r w:rsidRPr="00A814CB">
              <w:rPr>
                <w:rFonts w:eastAsiaTheme="minorHAnsi"/>
                <w:b/>
                <w:color w:val="000000"/>
              </w:rPr>
              <w:t>x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A814CB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A814CB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</w:rPr>
            </w:pPr>
            <w:r w:rsidRPr="00A814CB">
              <w:rPr>
                <w:rFonts w:eastAsiaTheme="minorHAnsi"/>
                <w:b/>
                <w:color w:val="000000"/>
              </w:rPr>
              <w:t>x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A814CB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</w:rPr>
            </w:pPr>
          </w:p>
        </w:tc>
      </w:tr>
    </w:tbl>
    <w:p w:rsidR="00D635DC" w:rsidRPr="00F3292A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D635DC" w:rsidRPr="00F3292A" w:rsidRDefault="00D635DC" w:rsidP="00D635DC"/>
    <w:p w:rsidR="00D635DC" w:rsidRPr="00F3292A" w:rsidRDefault="00D635DC" w:rsidP="00D635DC">
      <w:pPr>
        <w:tabs>
          <w:tab w:val="left" w:pos="375"/>
        </w:tabs>
        <w:spacing w:line="260" w:lineRule="atLeast"/>
        <w:ind w:left="360"/>
        <w:jc w:val="both"/>
      </w:pPr>
      <w:r w:rsidRPr="00F3292A">
        <w:t>Do niniejszej Oferty załączamy:</w:t>
      </w:r>
    </w:p>
    <w:p w:rsidR="00D635DC" w:rsidRPr="00F3292A" w:rsidRDefault="00D635DC" w:rsidP="00D635DC">
      <w:pPr>
        <w:spacing w:line="260" w:lineRule="atLeast"/>
        <w:jc w:val="both"/>
        <w:rPr>
          <w:b/>
        </w:rPr>
      </w:pP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pStyle w:val="Tekstpodstawowy"/>
        <w:tabs>
          <w:tab w:val="left" w:pos="709"/>
        </w:tabs>
        <w:spacing w:line="260" w:lineRule="atLeast"/>
        <w:rPr>
          <w:rFonts w:cs="Times New Roman"/>
          <w:szCs w:val="24"/>
        </w:rPr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  <w:r w:rsidRPr="00F3292A">
        <w:t>---------------------------------                                                  ------------------------------------</w:t>
      </w: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  <w:r w:rsidRPr="00F3292A">
        <w:t>miejscowość, data</w:t>
      </w:r>
      <w:r w:rsidRPr="00F3292A">
        <w:tab/>
      </w:r>
      <w:r w:rsidRPr="00F3292A">
        <w:tab/>
        <w:t xml:space="preserve">     /podpis - za Wykonawcę/</w:t>
      </w:r>
    </w:p>
    <w:p w:rsidR="00D635DC" w:rsidRPr="00F3292A" w:rsidRDefault="00D635DC" w:rsidP="00D635DC"/>
    <w:p w:rsidR="00190626" w:rsidRPr="00F3292A" w:rsidRDefault="00190626"/>
    <w:p w:rsidR="00F3292A" w:rsidRPr="00F3292A" w:rsidRDefault="00F3292A"/>
    <w:sectPr w:rsidR="00F3292A" w:rsidRPr="00F3292A" w:rsidSect="00190626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35DC"/>
    <w:rsid w:val="00107F59"/>
    <w:rsid w:val="00190626"/>
    <w:rsid w:val="002A6B06"/>
    <w:rsid w:val="003808A5"/>
    <w:rsid w:val="003E37E0"/>
    <w:rsid w:val="0049057A"/>
    <w:rsid w:val="00564825"/>
    <w:rsid w:val="00570660"/>
    <w:rsid w:val="005F147C"/>
    <w:rsid w:val="007119C6"/>
    <w:rsid w:val="007A6A21"/>
    <w:rsid w:val="007C33B4"/>
    <w:rsid w:val="007E71FE"/>
    <w:rsid w:val="00801645"/>
    <w:rsid w:val="008714C1"/>
    <w:rsid w:val="00885317"/>
    <w:rsid w:val="00900899"/>
    <w:rsid w:val="00976EDC"/>
    <w:rsid w:val="0099633D"/>
    <w:rsid w:val="00A814CB"/>
    <w:rsid w:val="00AC7569"/>
    <w:rsid w:val="00B66CA9"/>
    <w:rsid w:val="00BD3A43"/>
    <w:rsid w:val="00D22320"/>
    <w:rsid w:val="00D635DC"/>
    <w:rsid w:val="00E71647"/>
    <w:rsid w:val="00E76694"/>
    <w:rsid w:val="00F26677"/>
    <w:rsid w:val="00F3292A"/>
    <w:rsid w:val="00F94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Kasia</cp:lastModifiedBy>
  <cp:revision>35</cp:revision>
  <cp:lastPrinted>2026-01-27T11:33:00Z</cp:lastPrinted>
  <dcterms:created xsi:type="dcterms:W3CDTF">2018-09-27T09:33:00Z</dcterms:created>
  <dcterms:modified xsi:type="dcterms:W3CDTF">2026-01-27T11:54:00Z</dcterms:modified>
</cp:coreProperties>
</file>